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1A833BB3" w:rsidR="006A48AF" w:rsidRPr="006242C8" w:rsidRDefault="00E36278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36278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039F" w14:textId="77777777" w:rsidR="00B225B1" w:rsidRDefault="00B225B1" w:rsidP="00AC1A4B">
      <w:r>
        <w:separator/>
      </w:r>
    </w:p>
  </w:endnote>
  <w:endnote w:type="continuationSeparator" w:id="0">
    <w:p w14:paraId="6A074B55" w14:textId="77777777" w:rsidR="00B225B1" w:rsidRDefault="00B225B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9CC9" w14:textId="77777777" w:rsidR="00B225B1" w:rsidRDefault="00B225B1" w:rsidP="00AC1A4B">
      <w:r>
        <w:separator/>
      </w:r>
    </w:p>
  </w:footnote>
  <w:footnote w:type="continuationSeparator" w:id="0">
    <w:p w14:paraId="3F2C2697" w14:textId="77777777" w:rsidR="00B225B1" w:rsidRDefault="00B225B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B134D7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36278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25B1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278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2023-08-28T10:49:00Z</dcterms:modified>
</cp:coreProperties>
</file>